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909" w:rsidRDefault="00AC2705" w:rsidP="00A60909">
      <w:r>
        <w:t xml:space="preserve">DOTTORESSA FRANCESCA ADELE </w:t>
      </w:r>
      <w:proofErr w:type="spellStart"/>
      <w:r>
        <w:t>GULLà</w:t>
      </w:r>
      <w:proofErr w:type="spellEnd"/>
    </w:p>
    <w:p w:rsidR="00AC2705" w:rsidRDefault="00AC2705" w:rsidP="00A60909">
      <w:r>
        <w:t>MEDICO CHIRURGO SPECIALISTA IN MEDICINA DEL LAVORO</w:t>
      </w:r>
    </w:p>
    <w:p w:rsidR="00A60909" w:rsidRDefault="00A60909" w:rsidP="00A60909"/>
    <w:p w:rsidR="00A60909" w:rsidRDefault="00A60909" w:rsidP="00A60909">
      <w:r>
        <w:t xml:space="preserve">                                                                            </w:t>
      </w:r>
      <w:r w:rsidR="00AC2705">
        <w:t xml:space="preserve">               </w:t>
      </w:r>
    </w:p>
    <w:p w:rsidR="00A60909" w:rsidRPr="00A60909" w:rsidRDefault="00A60909" w:rsidP="00A60909">
      <w:pPr>
        <w:rPr>
          <w:sz w:val="16"/>
          <w:szCs w:val="16"/>
        </w:rPr>
      </w:pPr>
      <w:r>
        <w:t xml:space="preserve"> </w:t>
      </w:r>
      <w:r>
        <w:rPr>
          <w:sz w:val="16"/>
          <w:szCs w:val="16"/>
        </w:rPr>
        <w:t xml:space="preserve">                 </w:t>
      </w:r>
      <w:r w:rsidRPr="00A60909">
        <w:rPr>
          <w:sz w:val="16"/>
          <w:szCs w:val="16"/>
        </w:rPr>
        <w:t xml:space="preserve">      -Al Dirigente Scolastico Istituto CPIA di Catanzaro</w:t>
      </w:r>
      <w:proofErr w:type="gramStart"/>
      <w:r w:rsidRPr="00A60909">
        <w:rPr>
          <w:sz w:val="16"/>
          <w:szCs w:val="16"/>
        </w:rPr>
        <w:t xml:space="preserve">          </w:t>
      </w:r>
      <w:proofErr w:type="gramEnd"/>
    </w:p>
    <w:p w:rsidR="00A60909" w:rsidRPr="00A60909" w:rsidRDefault="00A60909" w:rsidP="00A60909">
      <w:pPr>
        <w:rPr>
          <w:sz w:val="16"/>
          <w:szCs w:val="16"/>
        </w:rPr>
      </w:pPr>
      <w:r w:rsidRPr="00A60909">
        <w:rPr>
          <w:sz w:val="16"/>
          <w:szCs w:val="16"/>
        </w:rPr>
        <w:t xml:space="preserve">                                                                                                                                         Viale Campanella 193- 88100 Catanzaro</w:t>
      </w:r>
    </w:p>
    <w:p w:rsidR="00A60909" w:rsidRPr="00A60909" w:rsidRDefault="00A60909" w:rsidP="00A60909">
      <w:pPr>
        <w:rPr>
          <w:sz w:val="16"/>
          <w:szCs w:val="16"/>
        </w:rPr>
      </w:pPr>
    </w:p>
    <w:p w:rsidR="00A60909" w:rsidRPr="00A60909" w:rsidRDefault="00AC2705" w:rsidP="00A60909">
      <w:pPr>
        <w:rPr>
          <w:sz w:val="16"/>
          <w:szCs w:val="16"/>
        </w:rPr>
      </w:pPr>
      <w:r>
        <w:rPr>
          <w:sz w:val="16"/>
          <w:szCs w:val="16"/>
        </w:rPr>
        <w:t xml:space="preserve">LA </w:t>
      </w:r>
      <w:r w:rsidR="00A60909" w:rsidRPr="00A60909">
        <w:rPr>
          <w:sz w:val="16"/>
          <w:szCs w:val="16"/>
        </w:rPr>
        <w:t>sottoscritt</w:t>
      </w:r>
      <w:r>
        <w:rPr>
          <w:sz w:val="16"/>
          <w:szCs w:val="16"/>
        </w:rPr>
        <w:t xml:space="preserve">a FRANCESCA ADELE </w:t>
      </w:r>
      <w:proofErr w:type="spellStart"/>
      <w:r>
        <w:rPr>
          <w:sz w:val="16"/>
          <w:szCs w:val="16"/>
        </w:rPr>
        <w:t>GULLà</w:t>
      </w:r>
      <w:proofErr w:type="spellEnd"/>
      <w:r>
        <w:rPr>
          <w:sz w:val="16"/>
          <w:szCs w:val="16"/>
        </w:rPr>
        <w:t xml:space="preserve"> nata a Catanzaro </w:t>
      </w:r>
      <w:proofErr w:type="gramStart"/>
      <w:r>
        <w:rPr>
          <w:sz w:val="16"/>
          <w:szCs w:val="16"/>
        </w:rPr>
        <w:t>il</w:t>
      </w:r>
      <w:proofErr w:type="gramEnd"/>
      <w:r>
        <w:rPr>
          <w:sz w:val="16"/>
          <w:szCs w:val="16"/>
        </w:rPr>
        <w:t xml:space="preserve"> 05/05/1979 e residente a Montepaone Lido (CZ) via Marina 86 88060 CF GLLFNC79E45C352Y </w:t>
      </w:r>
      <w:r w:rsidR="00A60909" w:rsidRPr="00A60909">
        <w:rPr>
          <w:sz w:val="16"/>
          <w:szCs w:val="16"/>
        </w:rPr>
        <w:t>recapiti tel.</w:t>
      </w:r>
      <w:r>
        <w:rPr>
          <w:sz w:val="16"/>
          <w:szCs w:val="16"/>
        </w:rPr>
        <w:t xml:space="preserve"> 3381812074 </w:t>
      </w:r>
      <w:r w:rsidR="00A60909" w:rsidRPr="00A60909">
        <w:rPr>
          <w:sz w:val="16"/>
          <w:szCs w:val="16"/>
        </w:rPr>
        <w:t>mail</w:t>
      </w:r>
      <w:r>
        <w:rPr>
          <w:sz w:val="16"/>
          <w:szCs w:val="16"/>
        </w:rPr>
        <w:t xml:space="preserve"> FRANCIGUL@HOTMAIL.COM,</w:t>
      </w:r>
      <w:r w:rsidR="00A60909" w:rsidRPr="00A60909">
        <w:rPr>
          <w:sz w:val="16"/>
          <w:szCs w:val="16"/>
        </w:rPr>
        <w:t xml:space="preserve">   </w:t>
      </w:r>
    </w:p>
    <w:p w:rsidR="00A60909" w:rsidRPr="00A60909" w:rsidRDefault="00A60909" w:rsidP="00A60909">
      <w:pPr>
        <w:rPr>
          <w:sz w:val="16"/>
          <w:szCs w:val="16"/>
        </w:rPr>
      </w:pPr>
      <w:proofErr w:type="gramStart"/>
      <w:r w:rsidRPr="00A60909">
        <w:rPr>
          <w:sz w:val="16"/>
          <w:szCs w:val="16"/>
        </w:rPr>
        <w:t>recapito</w:t>
      </w:r>
      <w:proofErr w:type="gramEnd"/>
      <w:r w:rsidRPr="00A60909">
        <w:rPr>
          <w:sz w:val="16"/>
          <w:szCs w:val="16"/>
        </w:rPr>
        <w:t xml:space="preserve"> cui far pervenire eventuali comunicazioni </w:t>
      </w:r>
      <w:r w:rsidR="00AC2705">
        <w:rPr>
          <w:sz w:val="16"/>
          <w:szCs w:val="16"/>
        </w:rPr>
        <w:t>3381812074</w:t>
      </w:r>
      <w:r w:rsidRPr="00A60909">
        <w:rPr>
          <w:sz w:val="16"/>
          <w:szCs w:val="16"/>
        </w:rPr>
        <w:t>,</w:t>
      </w:r>
    </w:p>
    <w:p w:rsidR="00A60909" w:rsidRPr="00A60909" w:rsidRDefault="00A60909" w:rsidP="00A60909">
      <w:pPr>
        <w:rPr>
          <w:sz w:val="16"/>
          <w:szCs w:val="16"/>
        </w:rPr>
      </w:pPr>
      <w:proofErr w:type="gramStart"/>
      <w:r w:rsidRPr="00A60909">
        <w:rPr>
          <w:sz w:val="16"/>
          <w:szCs w:val="16"/>
        </w:rPr>
        <w:t>si</w:t>
      </w:r>
      <w:proofErr w:type="gramEnd"/>
      <w:r w:rsidRPr="00A60909">
        <w:rPr>
          <w:sz w:val="16"/>
          <w:szCs w:val="16"/>
        </w:rPr>
        <w:t xml:space="preserve"> rende disponibile quale destinatario di Contratto di Prestazione d’opera quale MC esterno, da svolgere c/o codesto CPIA, come da bando, per l’anno scolastico di riferimento, secondo le mansioni  e  del competenze specifiche del profilo, definite ai sensi delle norme vigenti in materia.</w:t>
      </w:r>
    </w:p>
    <w:p w:rsidR="00A60909" w:rsidRPr="00A60909" w:rsidRDefault="00A60909" w:rsidP="00A60909">
      <w:pPr>
        <w:rPr>
          <w:sz w:val="16"/>
          <w:szCs w:val="16"/>
        </w:rPr>
      </w:pPr>
      <w:r w:rsidRPr="00A60909">
        <w:rPr>
          <w:sz w:val="16"/>
          <w:szCs w:val="16"/>
        </w:rPr>
        <w:t xml:space="preserve">Inoltre, ai   sensi delle leggi vigenti in materia di </w:t>
      </w:r>
      <w:proofErr w:type="spellStart"/>
      <w:r w:rsidRPr="00A60909">
        <w:rPr>
          <w:sz w:val="16"/>
          <w:szCs w:val="16"/>
        </w:rPr>
        <w:t>autocertificazione</w:t>
      </w:r>
      <w:proofErr w:type="gramStart"/>
      <w:r w:rsidRPr="00A60909">
        <w:rPr>
          <w:sz w:val="16"/>
          <w:szCs w:val="16"/>
        </w:rPr>
        <w:t>,</w:t>
      </w:r>
      <w:proofErr w:type="gramEnd"/>
      <w:r w:rsidRPr="00A60909">
        <w:rPr>
          <w:sz w:val="16"/>
          <w:szCs w:val="16"/>
        </w:rPr>
        <w:t>consapevole</w:t>
      </w:r>
      <w:proofErr w:type="spellEnd"/>
      <w:r w:rsidRPr="00A60909">
        <w:rPr>
          <w:sz w:val="16"/>
          <w:szCs w:val="16"/>
        </w:rPr>
        <w:t xml:space="preserve">  delle   sanzioni  penali  previste in caso di  dichiarazioni mendaci:</w:t>
      </w:r>
    </w:p>
    <w:p w:rsidR="00A60909" w:rsidRPr="00A60909" w:rsidRDefault="00A60909" w:rsidP="00A60909">
      <w:pPr>
        <w:rPr>
          <w:sz w:val="16"/>
          <w:szCs w:val="16"/>
        </w:rPr>
      </w:pPr>
      <w:r w:rsidRPr="00A60909">
        <w:rPr>
          <w:sz w:val="16"/>
          <w:szCs w:val="16"/>
        </w:rPr>
        <w:t>1. Di essere nato/a</w:t>
      </w:r>
      <w:proofErr w:type="gramStart"/>
      <w:r w:rsidRPr="00A60909">
        <w:rPr>
          <w:sz w:val="16"/>
          <w:szCs w:val="16"/>
        </w:rPr>
        <w:t xml:space="preserve"> </w:t>
      </w:r>
      <w:r w:rsidR="00AC2705">
        <w:rPr>
          <w:sz w:val="16"/>
          <w:szCs w:val="16"/>
        </w:rPr>
        <w:t xml:space="preserve"> </w:t>
      </w:r>
      <w:proofErr w:type="gramEnd"/>
      <w:r w:rsidR="00AC2705">
        <w:rPr>
          <w:sz w:val="16"/>
          <w:szCs w:val="16"/>
        </w:rPr>
        <w:t xml:space="preserve">CATANZARO </w:t>
      </w:r>
      <w:r w:rsidRPr="00A60909">
        <w:rPr>
          <w:sz w:val="16"/>
          <w:szCs w:val="16"/>
        </w:rPr>
        <w:t>in data</w:t>
      </w:r>
      <w:r w:rsidR="00AC2705">
        <w:rPr>
          <w:sz w:val="16"/>
          <w:szCs w:val="16"/>
        </w:rPr>
        <w:t xml:space="preserve"> 05/05/1979 </w:t>
      </w:r>
      <w:r w:rsidRPr="00A60909">
        <w:rPr>
          <w:sz w:val="16"/>
          <w:szCs w:val="16"/>
        </w:rPr>
        <w:t xml:space="preserve">e residente </w:t>
      </w:r>
      <w:r w:rsidR="00AC2705">
        <w:rPr>
          <w:sz w:val="16"/>
          <w:szCs w:val="16"/>
        </w:rPr>
        <w:t>IN VIA MARINA 86 88060 MONTEPAONE LIDO(CZ)</w:t>
      </w:r>
      <w:r w:rsidRPr="00A60909">
        <w:rPr>
          <w:sz w:val="16"/>
          <w:szCs w:val="16"/>
        </w:rPr>
        <w:t>;</w:t>
      </w:r>
    </w:p>
    <w:p w:rsidR="00A60909" w:rsidRPr="00A60909" w:rsidRDefault="00A60909" w:rsidP="00A60909">
      <w:pPr>
        <w:rPr>
          <w:sz w:val="16"/>
          <w:szCs w:val="16"/>
        </w:rPr>
      </w:pPr>
      <w:r w:rsidRPr="00A60909">
        <w:rPr>
          <w:sz w:val="16"/>
          <w:szCs w:val="16"/>
        </w:rPr>
        <w:t>2. Di aver preso visione del bando in oggetto;</w:t>
      </w:r>
    </w:p>
    <w:p w:rsidR="00A60909" w:rsidRPr="00A60909" w:rsidRDefault="00A60909" w:rsidP="00A60909">
      <w:pPr>
        <w:rPr>
          <w:sz w:val="16"/>
          <w:szCs w:val="16"/>
        </w:rPr>
      </w:pPr>
      <w:r w:rsidRPr="00A60909">
        <w:rPr>
          <w:sz w:val="16"/>
          <w:szCs w:val="16"/>
        </w:rPr>
        <w:t>3. Di essere persona</w:t>
      </w:r>
      <w:proofErr w:type="gramStart"/>
      <w:r w:rsidRPr="00A60909">
        <w:rPr>
          <w:sz w:val="16"/>
          <w:szCs w:val="16"/>
        </w:rPr>
        <w:t xml:space="preserve">  </w:t>
      </w:r>
      <w:proofErr w:type="gramEnd"/>
      <w:r w:rsidRPr="00A60909">
        <w:rPr>
          <w:sz w:val="16"/>
          <w:szCs w:val="16"/>
        </w:rPr>
        <w:t>che abbia titolo di accesso ad incarichi nella pubblica amministrazione;</w:t>
      </w:r>
    </w:p>
    <w:p w:rsidR="00A60909" w:rsidRPr="00A60909" w:rsidRDefault="00A60909" w:rsidP="00A60909">
      <w:pPr>
        <w:rPr>
          <w:sz w:val="16"/>
          <w:szCs w:val="16"/>
        </w:rPr>
      </w:pPr>
      <w:r w:rsidRPr="00A60909">
        <w:rPr>
          <w:sz w:val="16"/>
          <w:szCs w:val="16"/>
        </w:rPr>
        <w:t xml:space="preserve">4. Di </w:t>
      </w:r>
      <w:proofErr w:type="gramStart"/>
      <w:r w:rsidRPr="00A60909">
        <w:rPr>
          <w:sz w:val="16"/>
          <w:szCs w:val="16"/>
        </w:rPr>
        <w:t>essere in possesso della</w:t>
      </w:r>
      <w:proofErr w:type="gramEnd"/>
      <w:r w:rsidRPr="00A60909">
        <w:rPr>
          <w:sz w:val="16"/>
          <w:szCs w:val="16"/>
        </w:rPr>
        <w:t xml:space="preserve"> cittadinan</w:t>
      </w:r>
      <w:r w:rsidR="00AC2705">
        <w:rPr>
          <w:sz w:val="16"/>
          <w:szCs w:val="16"/>
        </w:rPr>
        <w:t>za ITALIANA</w:t>
      </w:r>
    </w:p>
    <w:p w:rsidR="00A60909" w:rsidRPr="00A60909" w:rsidRDefault="00A60909" w:rsidP="00A60909">
      <w:pPr>
        <w:rPr>
          <w:sz w:val="16"/>
          <w:szCs w:val="16"/>
        </w:rPr>
      </w:pPr>
      <w:r w:rsidRPr="00A60909">
        <w:rPr>
          <w:sz w:val="16"/>
          <w:szCs w:val="16"/>
        </w:rPr>
        <w:t>5. Di non aver riportato condanne penali;</w:t>
      </w:r>
    </w:p>
    <w:p w:rsidR="00A60909" w:rsidRPr="00A60909" w:rsidRDefault="00A60909" w:rsidP="00A60909">
      <w:pPr>
        <w:rPr>
          <w:sz w:val="16"/>
          <w:szCs w:val="16"/>
        </w:rPr>
      </w:pPr>
      <w:r w:rsidRPr="00A60909">
        <w:rPr>
          <w:sz w:val="16"/>
          <w:szCs w:val="16"/>
        </w:rPr>
        <w:t>6. Di non essere stato destituito da pubbliche amministrazioni;</w:t>
      </w:r>
    </w:p>
    <w:p w:rsidR="00A60909" w:rsidRPr="00A60909" w:rsidRDefault="00A60909" w:rsidP="00A60909">
      <w:pPr>
        <w:rPr>
          <w:sz w:val="16"/>
          <w:szCs w:val="16"/>
        </w:rPr>
      </w:pPr>
      <w:r w:rsidRPr="00A60909">
        <w:rPr>
          <w:sz w:val="16"/>
          <w:szCs w:val="16"/>
        </w:rPr>
        <w:t>7. Di essere nelle condizioni fisiche, giuridiche e professionali tali da poter accettare l’incarico;</w:t>
      </w:r>
    </w:p>
    <w:p w:rsidR="00A60909" w:rsidRDefault="00A60909" w:rsidP="00A60909">
      <w:pPr>
        <w:rPr>
          <w:sz w:val="16"/>
          <w:szCs w:val="16"/>
        </w:rPr>
      </w:pPr>
      <w:r w:rsidRPr="00A60909">
        <w:rPr>
          <w:sz w:val="16"/>
          <w:szCs w:val="16"/>
        </w:rPr>
        <w:t xml:space="preserve">8. Di </w:t>
      </w:r>
      <w:proofErr w:type="gramStart"/>
      <w:r w:rsidRPr="00A60909">
        <w:rPr>
          <w:sz w:val="16"/>
          <w:szCs w:val="16"/>
        </w:rPr>
        <w:t>essere in possesso dei</w:t>
      </w:r>
      <w:proofErr w:type="gramEnd"/>
      <w:r w:rsidRPr="00A60909">
        <w:rPr>
          <w:sz w:val="16"/>
          <w:szCs w:val="16"/>
        </w:rPr>
        <w:t xml:space="preserve"> seguenti  titoli (elencarli numerandoli): </w:t>
      </w:r>
    </w:p>
    <w:p w:rsidR="00AC2705" w:rsidRPr="00A60909" w:rsidRDefault="00AC2705" w:rsidP="00A60909">
      <w:pPr>
        <w:rPr>
          <w:sz w:val="16"/>
          <w:szCs w:val="16"/>
        </w:rPr>
      </w:pPr>
      <w:r>
        <w:rPr>
          <w:sz w:val="16"/>
          <w:szCs w:val="16"/>
        </w:rPr>
        <w:t>MEDICO CHIRURGO SPECIALISTA IN MEDICINA DEL LAVORO</w:t>
      </w:r>
    </w:p>
    <w:p w:rsidR="00A60909" w:rsidRPr="00A60909" w:rsidRDefault="00AC2705" w:rsidP="00A60909">
      <w:pPr>
        <w:rPr>
          <w:sz w:val="16"/>
          <w:szCs w:val="16"/>
        </w:rPr>
      </w:pPr>
      <w:r>
        <w:rPr>
          <w:sz w:val="16"/>
          <w:szCs w:val="16"/>
        </w:rPr>
        <w:t>SI ALLEGA CURRICULUM VITAE</w:t>
      </w:r>
    </w:p>
    <w:p w:rsidR="00A60909" w:rsidRPr="00A60909" w:rsidRDefault="00A60909" w:rsidP="00A60909">
      <w:pPr>
        <w:rPr>
          <w:sz w:val="16"/>
          <w:szCs w:val="16"/>
        </w:rPr>
      </w:pPr>
      <w:proofErr w:type="gramStart"/>
      <w:r w:rsidRPr="00A60909">
        <w:rPr>
          <w:sz w:val="16"/>
          <w:szCs w:val="16"/>
        </w:rPr>
        <w:t>9  Trattamento dati personali</w:t>
      </w:r>
      <w:proofErr w:type="gramEnd"/>
    </w:p>
    <w:p w:rsidR="00A60909" w:rsidRPr="00A60909" w:rsidRDefault="00A60909" w:rsidP="00A60909">
      <w:pPr>
        <w:rPr>
          <w:sz w:val="16"/>
          <w:szCs w:val="16"/>
        </w:rPr>
      </w:pPr>
      <w:r w:rsidRPr="00A60909">
        <w:rPr>
          <w:sz w:val="16"/>
          <w:szCs w:val="16"/>
        </w:rPr>
        <w:t xml:space="preserve">9.1 Si autorizza, ai sensi del </w:t>
      </w:r>
      <w:proofErr w:type="spellStart"/>
      <w:proofErr w:type="gramStart"/>
      <w:r w:rsidRPr="00A60909">
        <w:rPr>
          <w:sz w:val="16"/>
          <w:szCs w:val="16"/>
        </w:rPr>
        <w:t>DLgs</w:t>
      </w:r>
      <w:proofErr w:type="spellEnd"/>
      <w:proofErr w:type="gramEnd"/>
      <w:r w:rsidRPr="00A60909">
        <w:rPr>
          <w:sz w:val="16"/>
          <w:szCs w:val="16"/>
        </w:rPr>
        <w:t xml:space="preserve"> 196/2003,  il trattamento dei dati personali ai fini dell’istruttoria della pratica.</w:t>
      </w:r>
    </w:p>
    <w:p w:rsidR="00AC2705" w:rsidRDefault="00AC2705" w:rsidP="00A60909">
      <w:pPr>
        <w:rPr>
          <w:sz w:val="16"/>
          <w:szCs w:val="16"/>
        </w:rPr>
      </w:pPr>
      <w:r>
        <w:rPr>
          <w:sz w:val="16"/>
          <w:szCs w:val="16"/>
        </w:rPr>
        <w:t>X</w:t>
      </w:r>
      <w:r w:rsidR="00A60909" w:rsidRPr="00A60909">
        <w:rPr>
          <w:sz w:val="16"/>
          <w:szCs w:val="16"/>
        </w:rPr>
        <w:t xml:space="preserve"> Allega curriculum e/o eventuale altro carteggio.</w:t>
      </w:r>
    </w:p>
    <w:p w:rsidR="00AC2705" w:rsidRDefault="00AC2705" w:rsidP="00AC2705">
      <w:pPr>
        <w:rPr>
          <w:sz w:val="16"/>
          <w:szCs w:val="16"/>
        </w:rPr>
      </w:pPr>
    </w:p>
    <w:p w:rsidR="00AC2705" w:rsidRDefault="00AC2705" w:rsidP="00AC2705">
      <w:bookmarkStart w:id="0" w:name="_GoBack"/>
      <w:bookmarkEnd w:id="0"/>
      <w:r>
        <w:rPr>
          <w:sz w:val="16"/>
          <w:szCs w:val="16"/>
        </w:rPr>
        <w:t>MONTEPAONE LIDO</w:t>
      </w:r>
      <w:r w:rsidR="00A60909">
        <w:t xml:space="preserve"> </w:t>
      </w:r>
      <w:r>
        <w:t xml:space="preserve"> </w:t>
      </w:r>
      <w:r w:rsidRPr="00AC2705">
        <w:rPr>
          <w:sz w:val="16"/>
          <w:szCs w:val="16"/>
        </w:rPr>
        <w:t>19/12/2015</w:t>
      </w:r>
      <w:r w:rsidR="00A60909">
        <w:t xml:space="preserve">                               </w:t>
      </w:r>
    </w:p>
    <w:p w:rsidR="00AC2705" w:rsidRDefault="00AC2705" w:rsidP="00AC2705">
      <w:r>
        <w:t>IN FEDE</w:t>
      </w:r>
    </w:p>
    <w:p w:rsidR="00AC2705" w:rsidRDefault="00AC2705" w:rsidP="00AC2705">
      <w:proofErr w:type="gramStart"/>
      <w:r>
        <w:t>DOTT.SSA</w:t>
      </w:r>
      <w:proofErr w:type="gramEnd"/>
      <w:r>
        <w:t xml:space="preserve"> FRANCESCA ADELE </w:t>
      </w:r>
      <w:proofErr w:type="spellStart"/>
      <w:r>
        <w:t>GULLà</w:t>
      </w:r>
      <w:proofErr w:type="spellEnd"/>
    </w:p>
    <w:p w:rsidR="00AC2705" w:rsidRDefault="00AC2705" w:rsidP="00AC2705">
      <w:r>
        <w:t xml:space="preserve"> </w:t>
      </w:r>
      <w:proofErr w:type="gramStart"/>
      <w:r>
        <w:t>(</w:t>
      </w:r>
      <w:proofErr w:type="gramEnd"/>
      <w:r>
        <w:t xml:space="preserve">Firma autografa sostituita a mezzo stampa ex art. 3, c.2, </w:t>
      </w:r>
      <w:proofErr w:type="spellStart"/>
      <w:proofErr w:type="gramStart"/>
      <w:r>
        <w:t>DLgs</w:t>
      </w:r>
      <w:proofErr w:type="spellEnd"/>
      <w:proofErr w:type="gramEnd"/>
      <w:r>
        <w:t xml:space="preserve"> 39/93)</w:t>
      </w:r>
    </w:p>
    <w:p w:rsidR="00AC2705" w:rsidRDefault="00AC2705" w:rsidP="00AC2705">
      <w:r>
        <w:t xml:space="preserve">                                                                                                                  </w:t>
      </w:r>
    </w:p>
    <w:p w:rsidR="00AC2705" w:rsidRPr="00AC2705" w:rsidRDefault="00AC2705" w:rsidP="00A60909"/>
    <w:sectPr w:rsidR="00AC2705" w:rsidRPr="00AC27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5BC"/>
    <w:rsid w:val="00512E2E"/>
    <w:rsid w:val="00A60909"/>
    <w:rsid w:val="00AC2705"/>
    <w:rsid w:val="00C4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3</cp:revision>
  <dcterms:created xsi:type="dcterms:W3CDTF">2015-12-18T11:43:00Z</dcterms:created>
  <dcterms:modified xsi:type="dcterms:W3CDTF">2015-12-18T22:51:00Z</dcterms:modified>
</cp:coreProperties>
</file>